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931D9D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170CC3">
        <w:rPr>
          <w:rFonts w:ascii="Arial" w:hAnsi="Arial" w:cs="Arial"/>
        </w:rPr>
        <w:t xml:space="preserve"> </w:t>
      </w:r>
      <w:r w:rsidR="00517AFE">
        <w:rPr>
          <w:rFonts w:ascii="Arial" w:hAnsi="Arial" w:cs="Arial"/>
        </w:rPr>
        <w:t>Sept.</w:t>
      </w:r>
      <w:r w:rsidR="00607C0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30</w:t>
      </w:r>
      <w:r w:rsidR="00D8761C">
        <w:rPr>
          <w:rFonts w:ascii="Arial" w:hAnsi="Arial" w:cs="Arial"/>
        </w:rPr>
        <w:t>th</w:t>
      </w:r>
      <w:r w:rsidR="0084218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BC646F">
        <w:rPr>
          <w:rFonts w:ascii="Arial" w:hAnsi="Arial" w:cs="Arial"/>
        </w:rPr>
        <w:t>:  Will start Genetics Monday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C646F" w:rsidRDefault="00BC646F" w:rsidP="00931D9D">
      <w:pPr>
        <w:rPr>
          <w:rFonts w:ascii="Arial" w:hAnsi="Arial" w:cs="Arial"/>
          <w:bCs/>
        </w:rPr>
      </w:pPr>
      <w:r>
        <w:rPr>
          <w:rFonts w:ascii="Arial" w:hAnsi="Arial" w:cs="Arial"/>
          <w:sz w:val="26"/>
          <w:szCs w:val="26"/>
        </w:rPr>
        <w:t xml:space="preserve">Science, as defined by the National Academy of Sciences, is the "use of evidence to construct testable explanations and predictions of natural phenomena, as well as the knowledge generated through this process." </w:t>
      </w:r>
      <w:proofErr w:type="gramStart"/>
      <w:r>
        <w:rPr>
          <w:rFonts w:ascii="Arial" w:hAnsi="Arial" w:cs="Arial"/>
          <w:sz w:val="26"/>
          <w:szCs w:val="26"/>
        </w:rPr>
        <w:t xml:space="preserve">This vast body of changing and increasing knowledge is described by physical, </w:t>
      </w:r>
      <w:r w:rsidRPr="00BC646F">
        <w:rPr>
          <w:rFonts w:ascii="Arial" w:hAnsi="Arial" w:cs="Arial"/>
          <w:sz w:val="26"/>
          <w:szCs w:val="26"/>
          <w:u w:val="single"/>
        </w:rPr>
        <w:t>mathematical</w:t>
      </w:r>
      <w:r>
        <w:rPr>
          <w:rFonts w:ascii="Arial" w:hAnsi="Arial" w:cs="Arial"/>
          <w:sz w:val="26"/>
          <w:szCs w:val="26"/>
        </w:rPr>
        <w:t>, and conceptual models</w:t>
      </w:r>
      <w:proofErr w:type="gramEnd"/>
      <w:r>
        <w:rPr>
          <w:rFonts w:ascii="Arial" w:hAnsi="Arial" w:cs="Arial"/>
          <w:sz w:val="26"/>
          <w:szCs w:val="26"/>
        </w:rPr>
        <w:t>. Students should know that some questions are outside the realm of science because they deal with phenomena that are not scientifically testable.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C646F" w:rsidRDefault="00BC646F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 will use today to cover metrics.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C646F" w:rsidRDefault="00BC646F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Introduce: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C646F" w:rsidRDefault="00BC646F" w:rsidP="00931D9D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Arial" w:hAnsi="Arial" w:cs="Arial"/>
          <w:bCs/>
        </w:rPr>
        <w:t>Kevin, Hates, Dates BECAUSE dates, cost, money</w:t>
      </w:r>
    </w:p>
    <w:p w:rsidR="00653C69" w:rsidRDefault="00653C69" w:rsidP="00653C69"/>
    <w:p w:rsidR="00653C69" w:rsidRDefault="00653C69" w:rsidP="00653C69">
      <w:pPr>
        <w:rPr>
          <w:rFonts w:ascii="Tahoma" w:hAnsi="Tahoma" w:cs="Tahoma"/>
          <w:color w:val="3F3F3F"/>
          <w:sz w:val="22"/>
          <w:szCs w:val="22"/>
        </w:rPr>
      </w:pPr>
    </w:p>
    <w:p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321C8E" w:rsidRDefault="00321C8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304776" w:rsidRDefault="00931D9D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the make- up exam if they were absent</w:t>
      </w:r>
    </w:p>
    <w:p w:rsidR="00BC646F" w:rsidRDefault="00BC646F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BC646F" w:rsidRDefault="00BC646F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  <w:u w:val="single"/>
        </w:rPr>
      </w:pPr>
      <w:r>
        <w:rPr>
          <w:rFonts w:ascii="Arial" w:hAnsi="Arial" w:cs="Arial"/>
          <w:color w:val="3F3F3F"/>
        </w:rPr>
        <w:t>Learn how to convert metrics</w:t>
      </w:r>
      <w:bookmarkStart w:id="0" w:name="_GoBack"/>
      <w:bookmarkEnd w:id="0"/>
    </w:p>
    <w:p w:rsidR="009660D0" w:rsidRDefault="009660D0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  <w:u w:val="single"/>
        </w:rPr>
      </w:pPr>
    </w:p>
    <w:p w:rsidR="00B42CD4" w:rsidRDefault="008B3745" w:rsidP="000E59A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Closure</w:t>
      </w:r>
      <w:r w:rsidR="009D1489">
        <w:rPr>
          <w:rFonts w:ascii="Arial" w:hAnsi="Arial" w:cs="Arial"/>
          <w:color w:val="3F3F3F"/>
        </w:rPr>
        <w:t xml:space="preserve">: </w:t>
      </w:r>
      <w:r w:rsidR="00931D9D">
        <w:rPr>
          <w:rFonts w:ascii="Arial" w:hAnsi="Arial" w:cs="Arial"/>
          <w:color w:val="3F3F3F"/>
        </w:rPr>
        <w:t>encourage students to compile questions or ideas for the next unit.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64503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C44DB7"/>
    <w:rsid w:val="00C5297D"/>
    <w:rsid w:val="00CB02E7"/>
    <w:rsid w:val="00CD306D"/>
    <w:rsid w:val="00D8761C"/>
    <w:rsid w:val="00E8295B"/>
    <w:rsid w:val="00ED67F9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Macintosh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2011-08-29T00:30:00Z</dcterms:created>
  <dcterms:modified xsi:type="dcterms:W3CDTF">2011-08-29T00:30:00Z</dcterms:modified>
</cp:coreProperties>
</file>